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983132" w:rsidRPr="007B7199" w14:paraId="13C7D44A" w14:textId="77777777" w:rsidTr="00BA7F10">
        <w:tc>
          <w:tcPr>
            <w:tcW w:w="2772" w:type="dxa"/>
            <w:shd w:val="clear" w:color="auto" w:fill="F2F2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</w:tcPr>
          <w:p w14:paraId="2D96F87E" w14:textId="431FD092" w:rsidR="00983132" w:rsidRPr="007B7199" w:rsidRDefault="001A0226" w:rsidP="001A0226">
            <w:pPr>
              <w:pStyle w:val="Default0"/>
              <w:rPr>
                <w:rFonts w:asciiTheme="minorHAnsi" w:hAnsiTheme="minorHAnsi"/>
                <w:bCs/>
              </w:rPr>
            </w:pPr>
            <w:r>
              <w:rPr>
                <w:sz w:val="22"/>
                <w:szCs w:val="22"/>
              </w:rPr>
              <w:t xml:space="preserve">Zajištění servisu RTG přístrojů ve společnosti Nemocnice Pardubického kraje, a.s. </w:t>
            </w:r>
          </w:p>
        </w:tc>
      </w:tr>
      <w:tr w:rsidR="00983132" w:rsidRPr="007B7199" w14:paraId="5D2AA45F" w14:textId="77777777" w:rsidTr="00BA7F10">
        <w:tc>
          <w:tcPr>
            <w:tcW w:w="2772" w:type="dxa"/>
            <w:vMerge w:val="restart"/>
            <w:shd w:val="clear" w:color="auto" w:fill="F2F2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571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BA7F10">
        <w:tc>
          <w:tcPr>
            <w:tcW w:w="2772" w:type="dxa"/>
            <w:vMerge/>
            <w:shd w:val="clear" w:color="auto" w:fill="F2F2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571" w:type="dxa"/>
            <w:vAlign w:val="center"/>
          </w:tcPr>
          <w:p w14:paraId="79E8EC27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9A4B3B8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A30A174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6AEC41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E8F50E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6446D7E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E223CA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4B3C1C8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23E8C0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811C293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160848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7C0E20A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14:paraId="4508E5B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5749882" w14:textId="77777777" w:rsidTr="00BA7F1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6EC9F979" w14:textId="77777777" w:rsidR="00983132" w:rsidRPr="007B7199" w:rsidDel="001A748D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983132" w:rsidRPr="007B7199" w:rsidDel="001A748D" w14:paraId="1A56F842" w14:textId="77777777" w:rsidTr="00BA7F10">
        <w:tc>
          <w:tcPr>
            <w:tcW w:w="2772" w:type="dxa"/>
            <w:shd w:val="clear" w:color="auto" w:fill="FFFFFF" w:themeFill="background1"/>
          </w:tcPr>
          <w:p w14:paraId="750B9AD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9407F0D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774CC0EE" w14:textId="77777777" w:rsidTr="00BA7F10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157EA9FC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374BF0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C2F5F18" w14:textId="77777777" w:rsidTr="00BA7F10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926A10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9FBCE8A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6E8354F" w14:textId="5662B7E0" w:rsidR="000956CA" w:rsidRPr="00134C3C" w:rsidRDefault="000956CA" w:rsidP="000956CA">
      <w:pPr>
        <w:spacing w:after="0" w:line="240" w:lineRule="auto"/>
        <w:jc w:val="center"/>
        <w:rPr>
          <w:rFonts w:asciiTheme="minorHAnsi" w:hAnsiTheme="minorHAnsi" w:cs="Tahoma"/>
          <w:b/>
        </w:rPr>
      </w:pP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2410"/>
        <w:gridCol w:w="1985"/>
        <w:gridCol w:w="1174"/>
        <w:gridCol w:w="1944"/>
        <w:gridCol w:w="1985"/>
      </w:tblGrid>
      <w:tr w:rsidR="000956CA" w:rsidRPr="00D13706" w14:paraId="58168DB9" w14:textId="77777777" w:rsidTr="00DE040E">
        <w:trPr>
          <w:tblHeader/>
        </w:trPr>
        <w:tc>
          <w:tcPr>
            <w:tcW w:w="241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6551CC86" w14:textId="77777777" w:rsidR="000956CA" w:rsidRDefault="000956CA" w:rsidP="00C220C1">
            <w:pPr>
              <w:pStyle w:val="Zkladntext2"/>
              <w:spacing w:after="0" w:line="240" w:lineRule="auto"/>
              <w:jc w:val="right"/>
              <w:rPr>
                <w:rFonts w:cs="Calibri"/>
                <w:b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200CB2" w14:textId="77777777" w:rsidR="000956CA" w:rsidRPr="00134C3C" w:rsidRDefault="000956CA" w:rsidP="00C220C1">
            <w:pPr>
              <w:pStyle w:val="Zkladntext2"/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N</w:t>
            </w:r>
            <w:r w:rsidRPr="00134C3C">
              <w:rPr>
                <w:rFonts w:cs="Calibri"/>
                <w:b/>
                <w:sz w:val="20"/>
              </w:rPr>
              <w:t>abídková cena v Kč bez</w:t>
            </w:r>
            <w:r>
              <w:rPr>
                <w:rFonts w:cs="Calibri"/>
                <w:b/>
                <w:sz w:val="20"/>
              </w:rPr>
              <w:t xml:space="preserve"> </w:t>
            </w:r>
            <w:r w:rsidRPr="00134C3C">
              <w:rPr>
                <w:rFonts w:cs="Calibri"/>
                <w:b/>
                <w:sz w:val="20"/>
              </w:rPr>
              <w:t>DPH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93BE3C" w14:textId="77777777" w:rsidR="000956CA" w:rsidRPr="00134C3C" w:rsidRDefault="000956CA" w:rsidP="00C220C1">
            <w:pPr>
              <w:pStyle w:val="Zkladntext2"/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 w:rsidRPr="00134C3C">
              <w:rPr>
                <w:rFonts w:cs="Calibri"/>
                <w:b/>
                <w:sz w:val="20"/>
              </w:rPr>
              <w:t>Sazba DPH v %</w:t>
            </w:r>
          </w:p>
        </w:tc>
        <w:tc>
          <w:tcPr>
            <w:tcW w:w="194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F5FF22" w14:textId="77777777" w:rsidR="000956CA" w:rsidRPr="00134C3C" w:rsidRDefault="000956CA" w:rsidP="00C220C1">
            <w:pPr>
              <w:pStyle w:val="Zkladntext2"/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 w:rsidRPr="00134C3C">
              <w:rPr>
                <w:rFonts w:cs="Calibri"/>
                <w:b/>
                <w:sz w:val="20"/>
              </w:rPr>
              <w:t>Výše DPH v Kč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C496E3A" w14:textId="77777777" w:rsidR="000956CA" w:rsidRPr="00134C3C" w:rsidRDefault="000956CA" w:rsidP="00C220C1">
            <w:pPr>
              <w:pStyle w:val="Zkladntext2"/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C</w:t>
            </w:r>
            <w:r w:rsidRPr="00134C3C">
              <w:rPr>
                <w:rFonts w:cs="Calibri"/>
                <w:b/>
                <w:sz w:val="20"/>
              </w:rPr>
              <w:t>ena v Kč včetně DPH</w:t>
            </w:r>
          </w:p>
        </w:tc>
      </w:tr>
      <w:tr w:rsidR="000956CA" w:rsidRPr="00C15B44" w14:paraId="5A0F6181" w14:textId="77777777" w:rsidTr="00B80DCA">
        <w:trPr>
          <w:trHeight w:val="850"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9143DD" w14:textId="77777777" w:rsidR="000956CA" w:rsidRPr="001D3779" w:rsidRDefault="000956CA" w:rsidP="00B80DCA">
            <w:pPr>
              <w:pStyle w:val="Zkladntext2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bookmarkStart w:id="0" w:name="_GoBack" w:colFirst="0" w:colLast="0"/>
            <w:r w:rsidRPr="00656081">
              <w:rPr>
                <w:rFonts w:asciiTheme="minorHAnsi" w:hAnsiTheme="minorHAnsi" w:cstheme="minorHAnsi"/>
                <w:sz w:val="22"/>
                <w:szCs w:val="22"/>
              </w:rPr>
              <w:t>Celková nabídková cena za veřejnou zakázku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E52EC1" w14:textId="77777777" w:rsidR="000956CA" w:rsidRPr="001D3779" w:rsidRDefault="000956CA" w:rsidP="00C220C1">
            <w:pPr>
              <w:pStyle w:val="Zkladntext2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1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3F882A" w14:textId="77777777" w:rsidR="000956CA" w:rsidRPr="001D3779" w:rsidRDefault="000956CA" w:rsidP="00C220C1">
            <w:pPr>
              <w:pStyle w:val="Zkladntext2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9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57A7B1" w14:textId="77777777" w:rsidR="000956CA" w:rsidRPr="001D3779" w:rsidRDefault="000956CA" w:rsidP="00C220C1">
            <w:pPr>
              <w:pStyle w:val="Zkladntext2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C93BFF" w14:textId="77777777" w:rsidR="000956CA" w:rsidRPr="001D3779" w:rsidRDefault="000956CA" w:rsidP="00C220C1">
            <w:pPr>
              <w:pStyle w:val="Zkladntext2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bookmarkEnd w:id="0"/>
    </w:tbl>
    <w:p w14:paraId="1B1C70BA" w14:textId="77777777" w:rsidR="000956CA" w:rsidRDefault="000956CA" w:rsidP="000956C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lang w:eastAsia="en-US"/>
        </w:rPr>
      </w:pPr>
    </w:p>
    <w:p w14:paraId="34137B7C" w14:textId="77777777" w:rsidR="00A13E9C" w:rsidRPr="00A13E9C" w:rsidRDefault="00A13E9C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14:paraId="6A752394" w14:textId="77777777" w:rsidR="00A13E9C" w:rsidRPr="00A13E9C" w:rsidRDefault="00A13E9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A13E9C">
        <w:rPr>
          <w:rFonts w:asciiTheme="minorHAnsi" w:hAnsiTheme="minorHAnsi" w:cs="Tahoma"/>
          <w:szCs w:val="20"/>
        </w:rPr>
        <w:t xml:space="preserve">nabídková cena </w:t>
      </w:r>
      <w:r w:rsidR="003D6AFE">
        <w:rPr>
          <w:rFonts w:asciiTheme="minorHAnsi" w:hAnsiTheme="minorHAnsi" w:cs="Tahoma"/>
          <w:szCs w:val="20"/>
        </w:rPr>
        <w:t xml:space="preserve">v Kč bez DPH </w:t>
      </w:r>
      <w:r w:rsidRPr="00A13E9C">
        <w:rPr>
          <w:rFonts w:asciiTheme="minorHAnsi" w:hAnsiTheme="minorHAnsi" w:cs="Tahoma"/>
          <w:szCs w:val="20"/>
        </w:rPr>
        <w:t>je stanovena jako celková nabídková cena za kompletní splnění předmětné části veřejné zakázky, a že</w:t>
      </w:r>
    </w:p>
    <w:p w14:paraId="2AE2D54F" w14:textId="77777777" w:rsidR="00A13E9C" w:rsidRPr="00B45B64" w:rsidRDefault="00A13E9C" w:rsidP="008221E4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B45B64">
        <w:rPr>
          <w:rFonts w:asciiTheme="minorHAnsi" w:hAnsiTheme="minorHAnsi" w:cs="Tahoma"/>
          <w:szCs w:val="20"/>
        </w:rPr>
        <w:t>nabídková cena</w:t>
      </w:r>
      <w:r w:rsidR="003D6AFE">
        <w:rPr>
          <w:rFonts w:asciiTheme="minorHAnsi" w:hAnsiTheme="minorHAnsi" w:cs="Tahoma"/>
          <w:szCs w:val="20"/>
        </w:rPr>
        <w:t xml:space="preserve"> v Kč bez DPH</w:t>
      </w:r>
      <w:r w:rsidRPr="00B45B64">
        <w:rPr>
          <w:rFonts w:asciiTheme="minorHAnsi" w:hAnsiTheme="minorHAnsi" w:cs="Tahoma"/>
          <w:szCs w:val="20"/>
        </w:rPr>
        <w:t xml:space="preserve"> je stanovena jako maximální a její překročení je nepřípustné, a že</w:t>
      </w:r>
    </w:p>
    <w:p w14:paraId="5B1E0ACB" w14:textId="4EE51500" w:rsidR="003325DA" w:rsidRPr="005200DB" w:rsidRDefault="00A13E9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 w:rsidRPr="005200DB">
        <w:rPr>
          <w:rFonts w:asciiTheme="minorHAnsi" w:hAnsiTheme="minorHAnsi" w:cs="Tahoma"/>
          <w:szCs w:val="20"/>
        </w:rPr>
        <w:t xml:space="preserve">nabídková cena </w:t>
      </w:r>
      <w:r w:rsidR="003D6AFE">
        <w:rPr>
          <w:rFonts w:asciiTheme="minorHAnsi" w:hAnsiTheme="minorHAnsi" w:cs="Tahoma"/>
          <w:szCs w:val="20"/>
        </w:rPr>
        <w:t>v Kč bez DPH</w:t>
      </w:r>
      <w:r w:rsidR="003D6AFE" w:rsidRPr="005200DB">
        <w:rPr>
          <w:rFonts w:asciiTheme="minorHAnsi" w:hAnsiTheme="minorHAnsi" w:cs="Tahoma"/>
          <w:szCs w:val="20"/>
        </w:rPr>
        <w:t xml:space="preserve"> </w:t>
      </w:r>
      <w:r w:rsidRPr="005200DB">
        <w:rPr>
          <w:rFonts w:asciiTheme="minorHAnsi" w:hAnsiTheme="minorHAnsi" w:cs="Tahoma"/>
          <w:szCs w:val="20"/>
        </w:rPr>
        <w:t>obsahuje ocenění všech plnění prodávajícího nutných k řádnému splnění předmětné veřejné zakázky, tj. zahrnuje ocenění veškerých činností, dodávek</w:t>
      </w:r>
      <w:r w:rsidR="00BB62C2">
        <w:rPr>
          <w:rFonts w:asciiTheme="minorHAnsi" w:hAnsiTheme="minorHAnsi" w:cs="Tahoma"/>
          <w:szCs w:val="20"/>
        </w:rPr>
        <w:t xml:space="preserve">, </w:t>
      </w:r>
      <w:r w:rsidRPr="005200DB">
        <w:rPr>
          <w:rFonts w:asciiTheme="minorHAnsi" w:hAnsiTheme="minorHAnsi" w:cs="Tahoma"/>
          <w:szCs w:val="20"/>
        </w:rPr>
        <w:t>souvisejících výkonů</w:t>
      </w:r>
      <w:r w:rsidR="00BB62C2">
        <w:rPr>
          <w:rFonts w:asciiTheme="minorHAnsi" w:hAnsiTheme="minorHAnsi" w:cs="Tahoma"/>
          <w:szCs w:val="20"/>
        </w:rPr>
        <w:t xml:space="preserve"> a služeb</w:t>
      </w:r>
      <w:r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 w:rsidR="005200DB">
        <w:rPr>
          <w:rFonts w:asciiTheme="minorHAnsi" w:hAnsiTheme="minorHAnsi" w:cs="Tahoma"/>
          <w:szCs w:val="20"/>
        </w:rPr>
        <w:t>.</w:t>
      </w: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77777777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dále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FC3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07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497B"/>
    <w:rsid w:val="000A4EAC"/>
    <w:rsid w:val="000A4F22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01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89382-0158-4132-B76D-9358D9B78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</Pages>
  <Words>284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2253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225</cp:revision>
  <cp:lastPrinted>2018-10-15T06:15:00Z</cp:lastPrinted>
  <dcterms:created xsi:type="dcterms:W3CDTF">2015-09-21T07:06:00Z</dcterms:created>
  <dcterms:modified xsi:type="dcterms:W3CDTF">2019-04-05T09:22:00Z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